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79823A9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</w:t>
      </w:r>
      <w:r w:rsidR="004E0943">
        <w:rPr>
          <w:rFonts w:ascii="Garamond" w:hAnsi="Garamond"/>
          <w:sz w:val="24"/>
          <w:szCs w:val="24"/>
        </w:rPr>
        <w:t>10</w:t>
      </w:r>
      <w:r w:rsidR="00B40895">
        <w:rPr>
          <w:rFonts w:ascii="Garamond" w:hAnsi="Garamond"/>
          <w:sz w:val="24"/>
          <w:szCs w:val="24"/>
        </w:rPr>
        <w:t>–202</w:t>
      </w:r>
      <w:r w:rsidR="00D02ED1">
        <w:rPr>
          <w:rFonts w:ascii="Garamond" w:hAnsi="Garamond"/>
          <w:sz w:val="24"/>
          <w:szCs w:val="24"/>
        </w:rPr>
        <w:t>4</w:t>
      </w:r>
    </w:p>
    <w:p w14:paraId="734915B7" w14:textId="72C88A9C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E0943" w:rsidRPr="0069471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https://zakazky.zcu.cz/contract_display_6590.html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EFD859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4E0943">
        <w:rPr>
          <w:rFonts w:ascii="Garamond" w:hAnsi="Garamond" w:cs="Arial"/>
          <w:sz w:val="22"/>
          <w:szCs w:val="22"/>
        </w:rPr>
        <w:t>20</w:t>
      </w:r>
      <w:r w:rsidR="006B7CD5">
        <w:rPr>
          <w:rFonts w:ascii="Garamond" w:hAnsi="Garamond" w:cs="Arial"/>
          <w:sz w:val="22"/>
          <w:szCs w:val="22"/>
        </w:rPr>
        <w:t>.02</w:t>
      </w:r>
      <w:r w:rsidR="003B7B95">
        <w:rPr>
          <w:rFonts w:ascii="Garamond" w:hAnsi="Garamond" w:cs="Arial"/>
          <w:sz w:val="22"/>
          <w:szCs w:val="22"/>
        </w:rPr>
        <w:t>.202</w:t>
      </w:r>
      <w:r w:rsidR="00D02ED1">
        <w:rPr>
          <w:rFonts w:ascii="Garamond" w:hAnsi="Garamond" w:cs="Arial"/>
          <w:sz w:val="22"/>
          <w:szCs w:val="22"/>
        </w:rPr>
        <w:t>4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47219F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fotokopírovacích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r w:rsidR="00B45FBB" w:rsidRPr="008D4CDF">
        <w:rPr>
          <w:rFonts w:ascii="Garamond" w:hAnsi="Garamond"/>
          <w:sz w:val="22"/>
          <w:szCs w:val="22"/>
        </w:rPr>
        <w:t>nařízení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51DDB" w14:textId="77777777" w:rsidR="00716B2E" w:rsidRDefault="00716B2E" w:rsidP="00795AAC">
      <w:r>
        <w:separator/>
      </w:r>
    </w:p>
  </w:endnote>
  <w:endnote w:type="continuationSeparator" w:id="0">
    <w:p w14:paraId="1C732F4D" w14:textId="77777777" w:rsidR="00716B2E" w:rsidRDefault="00716B2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F5751" w14:textId="77777777" w:rsidR="00716B2E" w:rsidRDefault="00716B2E" w:rsidP="00795AAC">
      <w:r>
        <w:separator/>
      </w:r>
    </w:p>
  </w:footnote>
  <w:footnote w:type="continuationSeparator" w:id="0">
    <w:p w14:paraId="74E15D8C" w14:textId="77777777" w:rsidR="00716B2E" w:rsidRDefault="00716B2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42FDC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0D38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2B2C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220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164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219F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0943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B66DF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5F7C2C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B7CD5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16B2E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41A4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266C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2A91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B734D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2ED1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3DF2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9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UVKY5w8IB3TLxCS9lMgcF9qyCZuS16hxGrqpuY6mWDQ=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5A+DDPWWaEJoONkufP+82K6zHk+45kcK+sJEVSxYaH0=</DigestValue>
    </Reference>
  </SignedInfo>
  <SignatureValue>GrznppV+adZVJkdPFeDAwn14EuV7y7ReuSVlVra1+A2/MIrp9ham92tY5gI38A+49zNwNfiybJK4
UGfMBgNPU9qpPjj8p0GfgqWOd9oaRTMCNGnqnqrmCIfwIcF5baO9ecv9ilZGOZeAhKa1sqeSR1lp
YLprlA1QezOLdMf1Rs7yFvT6D36rOIKHGP4hQ17i4RFPo7u+mPeaFqe1Hca/CZyZ7oRAqS3bbZkr
G9ptwW+IYKw4/8czerv6zgVboBwMvbyxR6dvnNjg9YmiJkacmWRhbHxfFfITrdv8IzrJEcYy+23v
dgiFuKAbdSk0UQxWocs6/IRr6InAHfJc/OXG8Q==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KmmwyJJj70jQOIfoR0WrA9nGyn1eddMmNiF7JHeC9S0=</DigestValue>
      </Reference>
      <Reference URI="/word/document.xml?ContentType=application/vnd.openxmlformats-officedocument.wordprocessingml.document.main+xml">
        <DigestMethod Algorithm="http://www.w3.org/2001/04/xmlenc#sha256"/>
        <DigestValue>dq5IcuEeucu2Gqzm9soSPJ2DgTAWzMmyd8/qlfCO6Ik=</DigestValue>
      </Reference>
      <Reference URI="/word/endnotes.xml?ContentType=application/vnd.openxmlformats-officedocument.wordprocessingml.endnotes+xml">
        <DigestMethod Algorithm="http://www.w3.org/2001/04/xmlenc#sha256"/>
        <DigestValue>fAqVnb6zhqFsue4yn1yQqKkFZCZPy5H4rsqiD1SBs7E=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IsqXeAZaMtLUp+X2aqWFJS7hSMjsVyE167poP4RtfnI=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wRo5S9zrhnoM8DXxkybdirRDZBpBJBnd988egExfBFY=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2024-02-05T11:28:26Z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2024-02-05T11:28:26Z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117</cp:revision>
  <cp:lastPrinted>2018-08-08T13:48:00Z</cp:lastPrinted>
  <dcterms:created xsi:type="dcterms:W3CDTF">2021-09-20T07:59:00Z</dcterms:created>
  <dcterms:modified xsi:type="dcterms:W3CDTF">2024-02-05T11:28:00Z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